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48102475" w:rsidR="00746E60" w:rsidRPr="008F062A" w:rsidRDefault="00746E60" w:rsidP="008F062A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8F062A">
        <w:rPr>
          <w:rFonts w:ascii="Calibri" w:hAnsi="Calibri" w:cs="Calibri"/>
          <w:bCs/>
          <w:szCs w:val="24"/>
        </w:rPr>
        <w:t xml:space="preserve">PREGÃO ELETRÔNICO nº </w:t>
      </w:r>
      <w:r w:rsidR="00113F6B" w:rsidRPr="008F062A">
        <w:rPr>
          <w:rFonts w:ascii="Calibri" w:hAnsi="Calibri" w:cs="Calibri"/>
          <w:bCs/>
          <w:szCs w:val="24"/>
        </w:rPr>
        <w:t>1554</w:t>
      </w:r>
      <w:r w:rsidRPr="008F062A">
        <w:rPr>
          <w:rFonts w:ascii="Calibri" w:hAnsi="Calibri" w:cs="Calibri"/>
          <w:bCs/>
          <w:szCs w:val="24"/>
        </w:rPr>
        <w:t>/2023</w:t>
      </w:r>
    </w:p>
    <w:p w14:paraId="476DAA2D" w14:textId="7D4C4403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113F6B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62050CA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proofErr w:type="spellStart"/>
      <w:r>
        <w:rPr>
          <w:rFonts w:ascii="Calibri" w:hAnsi="Calibri" w:cs="Arial"/>
          <w:sz w:val="22"/>
          <w:szCs w:val="22"/>
        </w:rPr>
        <w:t>Dilmar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Baretta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Pr="005711D8">
        <w:rPr>
          <w:rFonts w:ascii="Calibri" w:hAnsi="Calibri" w:cs="Calibri"/>
          <w:sz w:val="22"/>
          <w:szCs w:val="22"/>
        </w:rPr>
        <w:t>CI n</w:t>
      </w:r>
      <w:r>
        <w:rPr>
          <w:rFonts w:ascii="Calibri" w:hAnsi="Calibri" w:cs="Calibri"/>
          <w:sz w:val="22"/>
          <w:szCs w:val="22"/>
        </w:rPr>
        <w:t>º</w:t>
      </w:r>
      <w:r w:rsidRPr="005711D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2876321</w:t>
      </w:r>
      <w:r w:rsidRPr="005711D8">
        <w:rPr>
          <w:rFonts w:ascii="Calibri" w:hAnsi="Calibri" w:cs="Calibri"/>
          <w:sz w:val="22"/>
          <w:szCs w:val="22"/>
        </w:rPr>
        <w:t>/SSPSC, CPF</w:t>
      </w:r>
      <w:r>
        <w:rPr>
          <w:rFonts w:ascii="Calibri" w:hAnsi="Calibri" w:cs="Calibri"/>
          <w:sz w:val="22"/>
          <w:szCs w:val="22"/>
        </w:rPr>
        <w:t xml:space="preserve"> 824.161.769-00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3630C47" w14:textId="77777777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</w:p>
    <w:p w14:paraId="600AC9ED" w14:textId="77777777" w:rsidR="00B62D44" w:rsidRDefault="00B62D44" w:rsidP="00B62D44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5EE9CB65" w14:textId="77777777" w:rsidR="00746E60" w:rsidRPr="00AE67EB" w:rsidRDefault="00746E60" w:rsidP="00746E60">
      <w:pPr>
        <w:jc w:val="both"/>
        <w:rPr>
          <w:rFonts w:ascii="Calibri" w:hAnsi="Calibri" w:cs="Calibri"/>
          <w:bCs/>
          <w:sz w:val="20"/>
          <w:szCs w:val="20"/>
        </w:rPr>
      </w:pP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2F913CC9" w:rsidR="00746E60" w:rsidRDefault="004F50F6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8F062A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7F63FF49" w14:textId="27DB68FF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757CA51" w14:textId="77777777" w:rsidR="008F062A" w:rsidRDefault="008F062A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6DFF637" w14:textId="77777777" w:rsidR="008F062A" w:rsidRDefault="008F062A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18E8017A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4ED77C6" w14:textId="77777777" w:rsidR="00746E60" w:rsidRPr="005711D8" w:rsidRDefault="00746E60" w:rsidP="00746E60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4518B3A8" w14:textId="60513E99" w:rsidR="00746E60" w:rsidRPr="005711D8" w:rsidRDefault="008F062A" w:rsidP="00746E60">
      <w:pPr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LUIZ FERNANDO SILVA PINTO</w:t>
      </w:r>
    </w:p>
    <w:p w14:paraId="5FB10DDE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66DF5AF" w14:textId="77777777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 1</w:t>
      </w:r>
    </w:p>
    <w:p w14:paraId="637713F6" w14:textId="77777777" w:rsidR="00746E60" w:rsidRPr="005711D8" w:rsidRDefault="00746E60" w:rsidP="00746E60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6A45B8F4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7079075" w14:textId="4D305D71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83D9306" w14:textId="77777777" w:rsidR="00746E60" w:rsidRDefault="00746E60" w:rsidP="00746E60">
      <w:pPr>
        <w:rPr>
          <w:rFonts w:ascii="Calibri" w:hAnsi="Calibri" w:cs="Calibri"/>
          <w:sz w:val="22"/>
        </w:rPr>
        <w:sectPr w:rsidR="00746E60" w:rsidSect="00AE67EB">
          <w:type w:val="continuous"/>
          <w:pgSz w:w="11907" w:h="16840" w:code="9"/>
          <w:pgMar w:top="851" w:right="708" w:bottom="794" w:left="1134" w:header="567" w:footer="567" w:gutter="0"/>
          <w:cols w:num="3" w:space="720"/>
        </w:sectPr>
      </w:pPr>
    </w:p>
    <w:p w14:paraId="7D3E21B2" w14:textId="77777777" w:rsidR="00746E60" w:rsidRPr="005711D8" w:rsidRDefault="00746E60" w:rsidP="00746E60">
      <w:pPr>
        <w:rPr>
          <w:rFonts w:ascii="Calibri" w:hAnsi="Calibri" w:cs="Calibri"/>
          <w:sz w:val="22"/>
        </w:rPr>
      </w:pPr>
    </w:p>
    <w:sectPr w:rsidR="00746E60" w:rsidRPr="005711D8" w:rsidSect="008F062A">
      <w:headerReference w:type="default" r:id="rId10"/>
      <w:footerReference w:type="default" r:id="rId11"/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FE4B45" w:rsidRDefault="00FE4B45">
      <w:r>
        <w:separator/>
      </w:r>
    </w:p>
  </w:endnote>
  <w:endnote w:type="continuationSeparator" w:id="0">
    <w:p w14:paraId="7E2AAA9C" w14:textId="77777777" w:rsidR="00FE4B45" w:rsidRDefault="00FE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DB79" w14:textId="2C7D13ED" w:rsidR="00746E60" w:rsidRDefault="00746E60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E85084">
      <w:rPr>
        <w:sz w:val="14"/>
      </w:rPr>
      <w:t xml:space="preserve">PE </w:t>
    </w:r>
    <w:r w:rsidR="00E85084" w:rsidRPr="00E85084">
      <w:rPr>
        <w:sz w:val="14"/>
      </w:rPr>
      <w:t>1554</w:t>
    </w:r>
    <w:r w:rsidRPr="00E85084">
      <w:rPr>
        <w:sz w:val="14"/>
      </w:rPr>
      <w:t>/2023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FE4B45" w:rsidRPr="00562F8F" w:rsidRDefault="00562F8F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FE4B45" w:rsidRDefault="00FE4B45">
      <w:r>
        <w:separator/>
      </w:r>
    </w:p>
  </w:footnote>
  <w:footnote w:type="continuationSeparator" w:id="0">
    <w:p w14:paraId="18331152" w14:textId="77777777" w:rsidR="00FE4B45" w:rsidRDefault="00FE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A5AB" w14:textId="77777777" w:rsidR="00746E60" w:rsidRDefault="00746E60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3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746E60" w:rsidRPr="006A59DF" w:rsidRDefault="00746E60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FE4B45" w:rsidRDefault="00562F8F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FE4B45" w:rsidRDefault="00FE4B45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23EE"/>
    <w:rsid w:val="00113F6B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50F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6E60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3194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062A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44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0A6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084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2E80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4B2F91"/>
    <w:rsid w:val="0054441A"/>
    <w:rsid w:val="005F14F9"/>
    <w:rsid w:val="006738B0"/>
    <w:rsid w:val="00695DD5"/>
    <w:rsid w:val="006D7639"/>
    <w:rsid w:val="008A3FD0"/>
    <w:rsid w:val="009A05A2"/>
    <w:rsid w:val="00A1342A"/>
    <w:rsid w:val="00A3182D"/>
    <w:rsid w:val="00BA2BC2"/>
    <w:rsid w:val="00DC2A55"/>
    <w:rsid w:val="00E17B52"/>
    <w:rsid w:val="00F2680D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95DD5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8840-3E0E-41F9-A5EA-4893BBAE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444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2841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FABRICIO DEVENZ</cp:lastModifiedBy>
  <cp:revision>3</cp:revision>
  <cp:lastPrinted>2023-11-30T21:06:00Z</cp:lastPrinted>
  <dcterms:created xsi:type="dcterms:W3CDTF">2023-11-30T21:05:00Z</dcterms:created>
  <dcterms:modified xsi:type="dcterms:W3CDTF">2023-11-30T21:06:00Z</dcterms:modified>
</cp:coreProperties>
</file>